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CA65B0" w:rsidRPr="0012242E" w:rsidRDefault="00CA65B0" w:rsidP="00CA65B0">
      <w:pPr>
        <w:pStyle w:val="Nadpis4"/>
        <w:spacing w:before="4080"/>
        <w:jc w:val="center"/>
        <w:rPr>
          <w:rFonts w:eastAsia="Arial Unicode MS" w:cs="Arial"/>
          <w:caps/>
          <w:sz w:val="40"/>
          <w:szCs w:val="40"/>
          <w:u w:val="none"/>
        </w:rPr>
      </w:pPr>
      <w:r>
        <w:rPr>
          <w:rFonts w:cs="Arial"/>
          <w:caps/>
          <w:sz w:val="40"/>
          <w:szCs w:val="40"/>
          <w:u w:val="none"/>
        </w:rPr>
        <w:t>DÍLČÍ výkaz výměr</w:t>
      </w:r>
    </w:p>
    <w:p w:rsidR="008E24FA" w:rsidRDefault="000163BE" w:rsidP="009347CA">
      <w:pPr>
        <w:pStyle w:val="Nadpis4"/>
        <w:jc w:val="center"/>
        <w:rPr>
          <w:rFonts w:eastAsia="Arial Unicode MS" w:cs="Arial"/>
          <w:szCs w:val="28"/>
          <w:u w:val="none"/>
        </w:rPr>
      </w:pPr>
      <w:bookmarkStart w:id="0" w:name="_GoBack"/>
      <w:bookmarkEnd w:id="0"/>
      <w:r>
        <w:rPr>
          <w:rFonts w:eastAsia="Arial Unicode MS" w:cs="Arial"/>
          <w:szCs w:val="28"/>
          <w:u w:val="none"/>
        </w:rPr>
        <w:t>IO 01 PŘÍPOJKA VODY</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9D0" w:rsidRDefault="006F79D0">
      <w:r>
        <w:separator/>
      </w:r>
    </w:p>
  </w:endnote>
  <w:endnote w:type="continuationSeparator" w:id="0">
    <w:p w:rsidR="006F79D0" w:rsidRDefault="006F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9347CA">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9D0" w:rsidRDefault="006F79D0">
      <w:r>
        <w:separator/>
      </w:r>
    </w:p>
  </w:footnote>
  <w:footnote w:type="continuationSeparator" w:id="0">
    <w:p w:rsidR="006F79D0" w:rsidRDefault="006F7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163BE"/>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E7C72"/>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93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1EAC"/>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36178"/>
    <w:rsid w:val="00443C70"/>
    <w:rsid w:val="00443F73"/>
    <w:rsid w:val="00444B3B"/>
    <w:rsid w:val="00444B3C"/>
    <w:rsid w:val="00445FAE"/>
    <w:rsid w:val="00454420"/>
    <w:rsid w:val="0045783E"/>
    <w:rsid w:val="004604E8"/>
    <w:rsid w:val="0046208D"/>
    <w:rsid w:val="00464415"/>
    <w:rsid w:val="00470613"/>
    <w:rsid w:val="00470EC1"/>
    <w:rsid w:val="00470F7A"/>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3678B"/>
    <w:rsid w:val="00543655"/>
    <w:rsid w:val="005447EE"/>
    <w:rsid w:val="00544EE0"/>
    <w:rsid w:val="00554A37"/>
    <w:rsid w:val="00560473"/>
    <w:rsid w:val="00563506"/>
    <w:rsid w:val="00563EEA"/>
    <w:rsid w:val="00590D22"/>
    <w:rsid w:val="0059323C"/>
    <w:rsid w:val="00594221"/>
    <w:rsid w:val="0059488A"/>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56BF4"/>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9D0"/>
    <w:rsid w:val="006F7D9E"/>
    <w:rsid w:val="007009F1"/>
    <w:rsid w:val="007061B2"/>
    <w:rsid w:val="00713F54"/>
    <w:rsid w:val="0071712C"/>
    <w:rsid w:val="007176BA"/>
    <w:rsid w:val="00721A8E"/>
    <w:rsid w:val="007323C1"/>
    <w:rsid w:val="0073575B"/>
    <w:rsid w:val="0073758B"/>
    <w:rsid w:val="0073784A"/>
    <w:rsid w:val="00737A0C"/>
    <w:rsid w:val="00740833"/>
    <w:rsid w:val="0074537F"/>
    <w:rsid w:val="00754185"/>
    <w:rsid w:val="007610DF"/>
    <w:rsid w:val="00762C57"/>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5B3B"/>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47CA"/>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49CC"/>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3756"/>
    <w:rsid w:val="00AE61CD"/>
    <w:rsid w:val="00AE7A7A"/>
    <w:rsid w:val="00AF1B6C"/>
    <w:rsid w:val="00AF5EBD"/>
    <w:rsid w:val="00B02B0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A759D"/>
    <w:rsid w:val="00BB1F43"/>
    <w:rsid w:val="00BB2C95"/>
    <w:rsid w:val="00BB4668"/>
    <w:rsid w:val="00BC2EE7"/>
    <w:rsid w:val="00BC5FEC"/>
    <w:rsid w:val="00BE0AE6"/>
    <w:rsid w:val="00BF1120"/>
    <w:rsid w:val="00BF28D5"/>
    <w:rsid w:val="00BF3B2E"/>
    <w:rsid w:val="00BF5050"/>
    <w:rsid w:val="00C032E5"/>
    <w:rsid w:val="00C20DC0"/>
    <w:rsid w:val="00C229C3"/>
    <w:rsid w:val="00C24BA5"/>
    <w:rsid w:val="00C2571B"/>
    <w:rsid w:val="00C4127F"/>
    <w:rsid w:val="00C41765"/>
    <w:rsid w:val="00C43D91"/>
    <w:rsid w:val="00C45473"/>
    <w:rsid w:val="00C45D15"/>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65B0"/>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5A0"/>
    <w:rsid w:val="00E239B1"/>
    <w:rsid w:val="00E25716"/>
    <w:rsid w:val="00E26287"/>
    <w:rsid w:val="00E268DD"/>
    <w:rsid w:val="00E26FB5"/>
    <w:rsid w:val="00E27C21"/>
    <w:rsid w:val="00E30A05"/>
    <w:rsid w:val="00E32F00"/>
    <w:rsid w:val="00E34787"/>
    <w:rsid w:val="00E36805"/>
    <w:rsid w:val="00E4555E"/>
    <w:rsid w:val="00E506F0"/>
    <w:rsid w:val="00E50C2A"/>
    <w:rsid w:val="00E51C79"/>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13369"/>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3BC"/>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11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D1CFF-D79D-40D5-BA8D-39E15DF68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449</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523</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5</cp:revision>
  <cp:lastPrinted>2018-10-08T09:08:00Z</cp:lastPrinted>
  <dcterms:created xsi:type="dcterms:W3CDTF">2020-12-18T09:25:00Z</dcterms:created>
  <dcterms:modified xsi:type="dcterms:W3CDTF">2021-05-13T07:16:00Z</dcterms:modified>
</cp:coreProperties>
</file>